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01" w:rsidRDefault="00105C01">
      <w:pPr>
        <w:pStyle w:val="Standard"/>
        <w:rPr>
          <w:rFonts w:ascii="Comic Sans MS" w:hAnsi="Comic Sans MS"/>
        </w:rPr>
      </w:pPr>
    </w:p>
    <w:p w:rsidR="00FC0876" w:rsidRDefault="00FC0876">
      <w:pPr>
        <w:pStyle w:val="Standard"/>
        <w:rPr>
          <w:rFonts w:ascii="Comic Sans MS" w:hAnsi="Comic Sans MS"/>
        </w:rPr>
      </w:pPr>
    </w:p>
    <w:p w:rsidR="00FC0876" w:rsidRDefault="00FC0876" w:rsidP="00FC0876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Child Development II</w:t>
      </w:r>
    </w:p>
    <w:p w:rsidR="00FC0876" w:rsidRDefault="00FC0876" w:rsidP="00FC0876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Unit 1 – Investigating Development Theories</w:t>
      </w:r>
    </w:p>
    <w:p w:rsidR="00FC0876" w:rsidRDefault="00FC0876" w:rsidP="00FC0876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 xml:space="preserve">Instructional Activity 5 – Book Report </w:t>
      </w:r>
    </w:p>
    <w:p w:rsidR="00FC0876" w:rsidRDefault="00FC0876">
      <w:pPr>
        <w:pStyle w:val="Standard"/>
        <w:rPr>
          <w:rFonts w:ascii="Comic Sans MS" w:hAnsi="Comic Sans MS"/>
        </w:rPr>
      </w:pPr>
    </w:p>
    <w:p w:rsidR="00105C01" w:rsidRDefault="00105C01">
      <w:pPr>
        <w:pStyle w:val="Standard"/>
        <w:rPr>
          <w:rFonts w:ascii="Comic Sans MS" w:hAnsi="Comic Sans MS"/>
        </w:rPr>
      </w:pPr>
    </w:p>
    <w:p w:rsidR="00105C01" w:rsidRDefault="00FA1541" w:rsidP="00FC0876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Please Stop Laughing at Me, Jodi Blanc</w:t>
      </w:r>
    </w:p>
    <w:p w:rsidR="00105C01" w:rsidRDefault="00FA1541" w:rsidP="00FC0876">
      <w:pPr>
        <w:pStyle w:val="Standard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Book Report</w:t>
      </w: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  </w:t>
      </w:r>
    </w:p>
    <w:p w:rsidR="00105C01" w:rsidRDefault="00105C0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 xml:space="preserve">Outcome:  Students will learn how the physical, intellectual, social, and emotional developments are interrelated and affect each other.  </w:t>
      </w:r>
    </w:p>
    <w:p w:rsidR="00105C01" w:rsidRDefault="00105C0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>Assignment:  Write a typed 2-3 page book report.  Include the following information:</w:t>
      </w:r>
    </w:p>
    <w:p w:rsidR="00105C01" w:rsidRDefault="00105C0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Summary of the story</w:t>
      </w:r>
    </w:p>
    <w:p w:rsidR="00FA1541" w:rsidRDefault="00FA154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How being bullied affected her social development</w:t>
      </w:r>
    </w:p>
    <w:p w:rsidR="00FA1541" w:rsidRDefault="00FA154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How being bullied affected her emotional development</w:t>
      </w:r>
    </w:p>
    <w:p w:rsidR="00FA1541" w:rsidRDefault="00FA154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How being bullied affected her physical development</w:t>
      </w:r>
      <w:r>
        <w:rPr>
          <w:rFonts w:ascii="Comic Sans MS" w:hAnsi="Comic Sans MS"/>
        </w:rPr>
        <w:tab/>
      </w:r>
    </w:p>
    <w:p w:rsidR="00FA1541" w:rsidRDefault="00FA154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How being bullied affected her intellectual development</w:t>
      </w:r>
    </w:p>
    <w:p w:rsidR="00FA1541" w:rsidRDefault="00FA154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Her relationship with her parents, their responses, and what they could</w:t>
      </w: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have</w:t>
      </w:r>
      <w:proofErr w:type="gramEnd"/>
      <w:r>
        <w:rPr>
          <w:rFonts w:ascii="Comic Sans MS" w:hAnsi="Comic Sans MS"/>
        </w:rPr>
        <w:t xml:space="preserve"> done differently</w:t>
      </w:r>
    </w:p>
    <w:p w:rsidR="00FA1541" w:rsidRDefault="00FA154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Jodi's responses to the bullying and what she could have done differently</w:t>
      </w: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Compare and/or contrast if this continues to be a problem today and if it is</w:t>
      </w: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</w:r>
      <w:proofErr w:type="gramStart"/>
      <w:r>
        <w:rPr>
          <w:rFonts w:ascii="Comic Sans MS" w:hAnsi="Comic Sans MS"/>
        </w:rPr>
        <w:t>different</w:t>
      </w:r>
      <w:proofErr w:type="gramEnd"/>
    </w:p>
    <w:p w:rsidR="00FA1541" w:rsidRDefault="00FA1541">
      <w:pPr>
        <w:pStyle w:val="Standard"/>
        <w:rPr>
          <w:rFonts w:ascii="Comic Sans MS" w:hAnsi="Comic Sans MS"/>
        </w:rPr>
      </w:pP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  <w:t>Your opinion of the book and your recommendation to others</w:t>
      </w:r>
    </w:p>
    <w:p w:rsidR="00105C01" w:rsidRDefault="00FA1541">
      <w:pPr>
        <w:pStyle w:val="Standard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105C01" w:rsidRDefault="00105C01">
      <w:pPr>
        <w:pStyle w:val="Standard"/>
        <w:rPr>
          <w:rFonts w:ascii="Comic Sans MS" w:hAnsi="Comic Sans MS"/>
        </w:rPr>
      </w:pPr>
    </w:p>
    <w:p w:rsidR="00105C01" w:rsidRDefault="00105C01">
      <w:pPr>
        <w:pStyle w:val="Standard"/>
        <w:rPr>
          <w:rFonts w:ascii="Comic Sans MS" w:hAnsi="Comic Sans MS"/>
        </w:rPr>
      </w:pPr>
    </w:p>
    <w:sectPr w:rsidR="00105C01" w:rsidSect="00105C01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C01" w:rsidRDefault="00105C01" w:rsidP="00105C01">
      <w:r>
        <w:separator/>
      </w:r>
    </w:p>
  </w:endnote>
  <w:endnote w:type="continuationSeparator" w:id="0">
    <w:p w:rsidR="00105C01" w:rsidRDefault="00105C01" w:rsidP="00105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C01" w:rsidRDefault="00FA1541" w:rsidP="00105C01">
      <w:r w:rsidRPr="00105C01">
        <w:rPr>
          <w:color w:val="000000"/>
        </w:rPr>
        <w:separator/>
      </w:r>
    </w:p>
  </w:footnote>
  <w:footnote w:type="continuationSeparator" w:id="0">
    <w:p w:rsidR="00105C01" w:rsidRDefault="00105C01" w:rsidP="00105C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C01"/>
    <w:rsid w:val="000D08A8"/>
    <w:rsid w:val="00105C01"/>
    <w:rsid w:val="002A77E1"/>
    <w:rsid w:val="00357BD2"/>
    <w:rsid w:val="00FA1541"/>
    <w:rsid w:val="00FC0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05C01"/>
  </w:style>
  <w:style w:type="paragraph" w:customStyle="1" w:styleId="Heading">
    <w:name w:val="Heading"/>
    <w:basedOn w:val="Standard"/>
    <w:next w:val="Textbody"/>
    <w:rsid w:val="00105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05C01"/>
    <w:pPr>
      <w:spacing w:after="120"/>
    </w:pPr>
  </w:style>
  <w:style w:type="paragraph" w:styleId="List">
    <w:name w:val="List"/>
    <w:basedOn w:val="Textbody"/>
    <w:rsid w:val="00105C01"/>
  </w:style>
  <w:style w:type="paragraph" w:styleId="Caption">
    <w:name w:val="caption"/>
    <w:basedOn w:val="Standard"/>
    <w:rsid w:val="00105C0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05C0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>DESE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lherring</cp:lastModifiedBy>
  <cp:revision>3</cp:revision>
  <dcterms:created xsi:type="dcterms:W3CDTF">2013-04-16T19:52:00Z</dcterms:created>
  <dcterms:modified xsi:type="dcterms:W3CDTF">2013-12-24T15:44:00Z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